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jc w:val="center"/>
        <w:rPr>
          <w:rFonts w:ascii="Times" w:hAnsi="Times" w:cs="Times"/>
          <w:b/>
          <w:bCs/>
        </w:rPr>
      </w:pPr>
      <w:r>
        <w:rPr>
          <w:rFonts w:ascii="Times" w:hAnsi="Times" w:cs="Times"/>
          <w:b/>
          <w:bCs/>
          <w:sz w:val="36"/>
          <w:szCs w:val="36"/>
        </w:rPr>
        <w:t>Peer Evaluation Form Template</w:t>
      </w:r>
      <w:r>
        <w:rPr>
          <w:rFonts w:ascii="Times" w:hAnsi="Times" w:cs="Times"/>
          <w:b/>
          <w:bCs/>
          <w:color w:val="FFFD90"/>
        </w:rPr>
        <w:t> </w:t>
      </w:r>
    </w:p>
    <w:p w:rsidR="00924A2A" w:rsidRPr="00DE7968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바탕" w:hAnsi="바탕" w:cs="바탕"/>
          <w:sz w:val="28"/>
          <w:szCs w:val="28"/>
          <w:lang w:eastAsia="ko-KR"/>
        </w:rPr>
      </w:pPr>
      <w:r>
        <w:rPr>
          <w:rFonts w:ascii="Times" w:hAnsi="Times" w:cs="Times"/>
          <w:sz w:val="28"/>
          <w:szCs w:val="28"/>
        </w:rPr>
        <w:t>Speaker:</w:t>
      </w:r>
      <w:r w:rsidR="00924A2A">
        <w:rPr>
          <w:rFonts w:ascii="Times" w:hAnsi="Times" w:cs="Times"/>
          <w:sz w:val="28"/>
          <w:szCs w:val="28"/>
        </w:rPr>
        <w:t xml:space="preserve"> </w:t>
      </w:r>
      <w:proofErr w:type="spellStart"/>
      <w:r w:rsidR="00DE7968">
        <w:rPr>
          <w:rFonts w:ascii="Times" w:hAnsi="Times" w:cs="Times"/>
          <w:sz w:val="28"/>
          <w:szCs w:val="28"/>
        </w:rPr>
        <w:t>Seung</w:t>
      </w:r>
      <w:proofErr w:type="spellEnd"/>
      <w:r w:rsidR="00DE7968">
        <w:rPr>
          <w:rFonts w:ascii="Times" w:hAnsi="Times" w:cs="Times"/>
          <w:sz w:val="28"/>
          <w:szCs w:val="28"/>
        </w:rPr>
        <w:t xml:space="preserve"> Woo </w:t>
      </w:r>
      <w:proofErr w:type="spellStart"/>
      <w:r w:rsidR="00DE7968">
        <w:rPr>
          <w:rFonts w:ascii="Times" w:hAnsi="Times" w:cs="Times"/>
          <w:sz w:val="28"/>
          <w:szCs w:val="28"/>
        </w:rPr>
        <w:t>Eun</w:t>
      </w:r>
      <w:proofErr w:type="spellEnd"/>
    </w:p>
    <w:p w:rsidR="00924A2A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Times" w:hAnsi="Times" w:cs="Times"/>
          <w:sz w:val="28"/>
          <w:szCs w:val="28"/>
        </w:rPr>
      </w:pPr>
      <w:r>
        <w:rPr>
          <w:rFonts w:ascii="Times" w:hAnsi="Times" w:cs="Times"/>
          <w:sz w:val="28"/>
          <w:szCs w:val="28"/>
        </w:rPr>
        <w:t>Observer</w:t>
      </w:r>
      <w:r w:rsidR="00924A2A">
        <w:rPr>
          <w:rFonts w:ascii="Times" w:hAnsi="Times" w:cs="Times"/>
          <w:sz w:val="28"/>
          <w:szCs w:val="28"/>
        </w:rPr>
        <w:t>: Boram Lee</w:t>
      </w:r>
    </w:p>
    <w:p w:rsidR="00447F1B" w:rsidRPr="00644DE3" w:rsidRDefault="00924A2A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Times" w:hAnsi="Times" w:cs="Times"/>
          <w:sz w:val="28"/>
          <w:szCs w:val="28"/>
        </w:rPr>
      </w:pPr>
      <w:r>
        <w:rPr>
          <w:rFonts w:ascii="Times" w:hAnsi="Times" w:cs="Times"/>
          <w:sz w:val="28"/>
          <w:szCs w:val="28"/>
        </w:rPr>
        <w:t>I</w:t>
      </w:r>
      <w:r w:rsidR="00447F1B">
        <w:rPr>
          <w:rFonts w:ascii="Times" w:hAnsi="Times" w:cs="Times"/>
          <w:sz w:val="28"/>
          <w:szCs w:val="28"/>
        </w:rPr>
        <w:t>ssue</w:t>
      </w:r>
      <w:r>
        <w:rPr>
          <w:rFonts w:ascii="Times" w:hAnsi="Times" w:cs="Times"/>
          <w:sz w:val="28"/>
          <w:szCs w:val="28"/>
        </w:rPr>
        <w:t xml:space="preserve">: </w:t>
      </w:r>
      <w:r w:rsidR="00AB419B">
        <w:rPr>
          <w:rFonts w:ascii="Times" w:hAnsi="Times" w:cs="Times"/>
          <w:sz w:val="28"/>
          <w:szCs w:val="28"/>
        </w:rPr>
        <w:t>After School Policy</w:t>
      </w: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1 What was the issue and what was the speaker’s opinion on the issue?</w:t>
      </w:r>
    </w:p>
    <w:p w:rsidR="00447F1B" w:rsidRPr="00CF5E92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바탕" w:hAnsi="바탕" w:cs="바탕"/>
          <w:lang w:eastAsia="ko-KR"/>
        </w:rPr>
      </w:pPr>
      <w:r>
        <w:rPr>
          <w:rFonts w:ascii="Times" w:hAnsi="Times" w:cs="Times"/>
        </w:rPr>
        <w:t> </w:t>
      </w:r>
      <w:r w:rsidR="00AB419B">
        <w:rPr>
          <w:rFonts w:ascii="Times" w:hAnsi="Times" w:cs="Times"/>
        </w:rPr>
        <w:tab/>
        <w:t>H</w:t>
      </w:r>
      <w:r w:rsidR="00CF5E92">
        <w:rPr>
          <w:rFonts w:ascii="Times" w:hAnsi="Times" w:cs="Times"/>
        </w:rPr>
        <w:t xml:space="preserve">e argues that </w:t>
      </w:r>
      <w:r w:rsidR="00AB419B">
        <w:rPr>
          <w:rFonts w:ascii="Times" w:hAnsi="Times" w:cs="Times"/>
        </w:rPr>
        <w:t>KIS should change After School Policy</w:t>
      </w:r>
      <w:r w:rsidR="00CF5E92">
        <w:rPr>
          <w:rFonts w:ascii="Times" w:hAnsi="Times" w:cs="Times"/>
        </w:rPr>
        <w:t>.</w:t>
      </w: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2. Name the three examples used to support the speaker’s opinion.</w:t>
      </w:r>
    </w:p>
    <w:p w:rsidR="003D5854" w:rsidRDefault="00447F1B" w:rsidP="002223A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 </w:t>
      </w:r>
      <w:r w:rsidR="00CF5E92">
        <w:rPr>
          <w:rFonts w:ascii="Times" w:hAnsi="Times" w:cs="Times"/>
        </w:rPr>
        <w:tab/>
        <w:t xml:space="preserve">1. </w:t>
      </w:r>
      <w:r w:rsidR="00AB419B">
        <w:rPr>
          <w:rFonts w:ascii="Times" w:hAnsi="Times" w:cs="Times"/>
        </w:rPr>
        <w:t>His father’s anecdote</w:t>
      </w:r>
      <w:r w:rsidR="003D5854">
        <w:rPr>
          <w:rFonts w:ascii="Times" w:hAnsi="Times" w:cs="Times"/>
        </w:rPr>
        <w:t>.</w:t>
      </w:r>
    </w:p>
    <w:p w:rsidR="002223A9" w:rsidRDefault="003D5854" w:rsidP="002223A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ab/>
        <w:t xml:space="preserve">2. </w:t>
      </w:r>
      <w:r w:rsidR="00AB419B">
        <w:rPr>
          <w:rFonts w:ascii="Times" w:hAnsi="Times" w:cs="Times"/>
        </w:rPr>
        <w:t>Interview with seniors</w:t>
      </w:r>
    </w:p>
    <w:p w:rsidR="002223A9" w:rsidRDefault="002223A9" w:rsidP="002223A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ab/>
        <w:t>3. School is the best place to do group projects.</w:t>
      </w:r>
    </w:p>
    <w:p w:rsidR="00447F1B" w:rsidRDefault="00447F1B" w:rsidP="002223A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3. Did the speaker supply sufficient and convincing evidence?  Explain.</w:t>
      </w: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Times" w:hAnsi="Times" w:cs="Times"/>
        </w:rPr>
        <w:t> </w:t>
      </w:r>
      <w:r w:rsidR="004064CF">
        <w:rPr>
          <w:rFonts w:ascii="Times" w:hAnsi="Times" w:cs="Times"/>
        </w:rPr>
        <w:tab/>
        <w:t xml:space="preserve">Yes, especially a quote from </w:t>
      </w:r>
      <w:r w:rsidR="008414C3">
        <w:rPr>
          <w:rFonts w:ascii="Times" w:hAnsi="Times" w:cs="Times"/>
        </w:rPr>
        <w:t>education</w:t>
      </w:r>
      <w:r w:rsidR="004064CF">
        <w:rPr>
          <w:rFonts w:ascii="Times" w:hAnsi="Times" w:cs="Times"/>
        </w:rPr>
        <w:t xml:space="preserve"> theorist supported her argument.</w:t>
      </w:r>
    </w:p>
    <w:p w:rsidR="00447F1B" w:rsidRDefault="008301B8" w:rsidP="00447F1B">
      <w:pPr>
        <w:widowControl w:val="0"/>
        <w:numPr>
          <w:ilvl w:val="0"/>
          <w:numId w:val="1"/>
        </w:numPr>
        <w:tabs>
          <w:tab w:val="left" w:pos="20"/>
          <w:tab w:val="left" w:pos="26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240" w:hanging="240"/>
        <w:rPr>
          <w:rFonts w:ascii="Times" w:hAnsi="Times" w:cs="Times"/>
        </w:rPr>
      </w:pPr>
      <w:r>
        <w:rPr>
          <w:rFonts w:ascii="Times" w:hAnsi="Times" w:cs="Times"/>
        </w:rPr>
        <w:t xml:space="preserve">4. </w:t>
      </w:r>
      <w:r w:rsidR="00447F1B">
        <w:rPr>
          <w:rFonts w:ascii="Times" w:hAnsi="Times" w:cs="Times"/>
        </w:rPr>
        <w:t>Rate the speaker's verbal and nonverbal skills on a scale from 1-5 with 5 being the highest.</w:t>
      </w: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Verbal-</w:t>
      </w:r>
      <w:r w:rsidR="00CF5E92">
        <w:rPr>
          <w:rFonts w:ascii="Times" w:hAnsi="Times" w:cs="Times"/>
        </w:rPr>
        <w:t xml:space="preserve"> 5</w:t>
      </w:r>
    </w:p>
    <w:p w:rsidR="00CE18D1" w:rsidRDefault="00447F1B" w:rsidP="00CE18D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Nonverbal-</w:t>
      </w:r>
      <w:r w:rsidR="00CE18D1">
        <w:rPr>
          <w:rFonts w:ascii="Times" w:hAnsi="Times" w:cs="Times"/>
        </w:rPr>
        <w:t xml:space="preserve"> 3</w:t>
      </w:r>
    </w:p>
    <w:p w:rsidR="00447F1B" w:rsidRDefault="00447F1B" w:rsidP="00CE18D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</w:p>
    <w:p w:rsidR="00447F1B" w:rsidRDefault="008301B8" w:rsidP="00447F1B">
      <w:pPr>
        <w:widowControl w:val="0"/>
        <w:numPr>
          <w:ilvl w:val="0"/>
          <w:numId w:val="2"/>
        </w:numPr>
        <w:tabs>
          <w:tab w:val="left" w:pos="20"/>
          <w:tab w:val="left" w:pos="260"/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240" w:hanging="240"/>
        <w:rPr>
          <w:rFonts w:ascii="Times" w:hAnsi="Times" w:cs="Times"/>
        </w:rPr>
      </w:pPr>
      <w:r>
        <w:rPr>
          <w:rFonts w:ascii="Times" w:hAnsi="Times" w:cs="Times"/>
        </w:rPr>
        <w:t xml:space="preserve">5. </w:t>
      </w:r>
      <w:r w:rsidR="00447F1B">
        <w:rPr>
          <w:rFonts w:ascii="Times" w:hAnsi="Times" w:cs="Times"/>
        </w:rPr>
        <w:t>Was the issue interesting and applicable to the students at KIS?</w:t>
      </w:r>
    </w:p>
    <w:p w:rsidR="002223A9" w:rsidRDefault="003D5854" w:rsidP="002223A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ab/>
        <w:t xml:space="preserve">Yes, </w:t>
      </w:r>
      <w:r w:rsidR="002223A9">
        <w:rPr>
          <w:rFonts w:ascii="Times" w:hAnsi="Times" w:cs="Times"/>
        </w:rPr>
        <w:t>because many people can’t stay freely at the school, where we consider home.</w:t>
      </w:r>
    </w:p>
    <w:p w:rsidR="002223A9" w:rsidRDefault="002223A9" w:rsidP="002223A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</w:p>
    <w:p w:rsidR="00447F1B" w:rsidRPr="003D5854" w:rsidRDefault="008301B8" w:rsidP="002223A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 xml:space="preserve">6. </w:t>
      </w:r>
      <w:r w:rsidR="00447F1B">
        <w:rPr>
          <w:rFonts w:ascii="Times" w:hAnsi="Times" w:cs="Times"/>
        </w:rPr>
        <w:t>Cite at least one rhetorical device (question, analogy, anecdote, counterclaim or allusion) that was used in the speech.</w:t>
      </w:r>
    </w:p>
    <w:p w:rsidR="002223A9" w:rsidRDefault="003D5854" w:rsidP="002223A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ab/>
      </w:r>
      <w:r w:rsidR="00447F1B">
        <w:rPr>
          <w:rFonts w:ascii="Times" w:hAnsi="Times" w:cs="Times"/>
        </w:rPr>
        <w:t> </w:t>
      </w:r>
      <w:r w:rsidR="002223A9">
        <w:rPr>
          <w:rFonts w:ascii="Times" w:hAnsi="Times" w:cs="Times"/>
        </w:rPr>
        <w:t xml:space="preserve">How </w:t>
      </w:r>
      <w:r w:rsidR="005A6B29">
        <w:rPr>
          <w:rFonts w:ascii="Times" w:hAnsi="Times" w:cs="Times"/>
        </w:rPr>
        <w:t>would</w:t>
      </w:r>
      <w:r w:rsidR="002223A9">
        <w:rPr>
          <w:rFonts w:ascii="Times" w:hAnsi="Times" w:cs="Times"/>
        </w:rPr>
        <w:t xml:space="preserve"> you feel when you get kicked out after you paid hotel room?</w:t>
      </w:r>
    </w:p>
    <w:p w:rsidR="00447F1B" w:rsidRDefault="00447F1B" w:rsidP="002223A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</w:p>
    <w:p w:rsidR="00447F1B" w:rsidRDefault="00447F1B" w:rsidP="00964EA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7. What did the speaker do most effectively?</w:t>
      </w: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Times" w:hAnsi="Times" w:cs="Times"/>
        </w:rPr>
        <w:t> </w:t>
      </w:r>
      <w:r w:rsidR="00964EA5">
        <w:rPr>
          <w:rFonts w:ascii="Times" w:hAnsi="Times" w:cs="Times"/>
        </w:rPr>
        <w:tab/>
        <w:t>His introduction was persuasive and reasons were logical.</w:t>
      </w:r>
    </w:p>
    <w:p w:rsidR="00447F1B" w:rsidRDefault="00447F1B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Times" w:hAnsi="Times" w:cs="Times"/>
        </w:rPr>
      </w:pPr>
      <w:r>
        <w:rPr>
          <w:rFonts w:ascii="Times" w:hAnsi="Times" w:cs="Times"/>
        </w:rPr>
        <w:t>8. What should the speaker work on for next time?</w:t>
      </w:r>
    </w:p>
    <w:p w:rsidR="00447F1B" w:rsidRDefault="00964EA5" w:rsidP="00447F1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Times" w:hAnsi="Times" w:cs="Times"/>
        </w:rPr>
        <w:tab/>
        <w:t>He needs more eye contacts with audience and I think his anecdote was too long.</w:t>
      </w:r>
      <w:r w:rsidR="005A6B29">
        <w:rPr>
          <w:rFonts w:ascii="Times" w:hAnsi="Times" w:cs="Times"/>
        </w:rPr>
        <w:t xml:space="preserve"> He moved around frequently.</w:t>
      </w:r>
    </w:p>
    <w:p w:rsidR="00952A68" w:rsidRDefault="00952A68"/>
    <w:sectPr w:rsidR="00952A68" w:rsidSect="00DE7968">
      <w:pgSz w:w="12240" w:h="15840"/>
      <w:pgMar w:top="1440" w:right="1440" w:bottom="1440" w:left="1440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바탕">
    <w:charset w:val="4F"/>
    <w:family w:val="auto"/>
    <w:pitch w:val="variable"/>
    <w:sig w:usb0="00000001" w:usb1="00000000" w:usb2="01002406" w:usb3="00000000" w:csb0="0008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0000001"/>
    <w:multiLevelType w:val="hybridMultilevel"/>
    <w:tmpl w:val="00000001"/>
    <w:lvl w:ilvl="0" w:tplc="00000000">
      <w:start w:val="1"/>
      <w:numFmt w:val="decimal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00">
      <w:start w:val="1"/>
      <w:numFmt w:val="decimal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00">
      <w:start w:val="1"/>
      <w:numFmt w:val="decimal"/>
      <w:lvlText w:val="%6."/>
      <w:lvlJc w:val="righ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9"/>
  <w:embedSystemFonts/>
  <w:proofState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doNotVertAlignCellWithSp/>
    <w:doNotBreakConstrainedForcedTable/>
    <w:useAnsiKerningPairs/>
    <w:cachedColBalance/>
    <w:splitPgBreakAndParaMark/>
  </w:compat>
  <w:rsids>
    <w:rsidRoot w:val="00447F1B"/>
    <w:rsid w:val="002223A9"/>
    <w:rsid w:val="003D5854"/>
    <w:rsid w:val="004064CF"/>
    <w:rsid w:val="00447F1B"/>
    <w:rsid w:val="005A6B29"/>
    <w:rsid w:val="005D1E12"/>
    <w:rsid w:val="00644DE3"/>
    <w:rsid w:val="008301B8"/>
    <w:rsid w:val="008414C3"/>
    <w:rsid w:val="008954C4"/>
    <w:rsid w:val="00924A2A"/>
    <w:rsid w:val="00952A68"/>
    <w:rsid w:val="00964EA5"/>
    <w:rsid w:val="009B2E13"/>
    <w:rsid w:val="009F58E5"/>
    <w:rsid w:val="00AB419B"/>
    <w:rsid w:val="00AC6A14"/>
    <w:rsid w:val="00CE18D1"/>
    <w:rsid w:val="00CF5E92"/>
    <w:rsid w:val="00CF6E1F"/>
    <w:rsid w:val="00DE7968"/>
  </w:rsids>
  <m:mathPr>
    <m:mathFont m:val="Seoul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바탕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89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184</Words>
  <Characters>1052</Characters>
  <Application>Microsoft Word 12.1.0</Application>
  <DocSecurity>0</DocSecurity>
  <Lines>8</Lines>
  <Paragraphs>2</Paragraphs>
  <ScaleCrop>false</ScaleCrop>
  <LinksUpToDate>false</LinksUpToDate>
  <CharactersWithSpaces>1291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Boram Lee</dc:creator>
  <cp:keywords/>
  <cp:lastModifiedBy>Boram Lee</cp:lastModifiedBy>
  <cp:revision>4</cp:revision>
  <dcterms:created xsi:type="dcterms:W3CDTF">2009-10-02T15:50:00Z</dcterms:created>
  <dcterms:modified xsi:type="dcterms:W3CDTF">2009-10-05T13:07:00Z</dcterms:modified>
</cp:coreProperties>
</file>